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55E" w:rsidRPr="00597FB9" w:rsidRDefault="0012655E" w:rsidP="0012655E">
      <w:pPr>
        <w:pStyle w:val="affe"/>
        <w:tabs>
          <w:tab w:val="left" w:pos="2268"/>
        </w:tabs>
        <w:spacing w:after="0"/>
        <w:ind w:left="993" w:right="142" w:firstLine="0"/>
        <w:jc w:val="right"/>
        <w:rPr>
          <w:rStyle w:val="afff0"/>
          <w:rFonts w:ascii="Times New Roman" w:hAnsi="Times New Roman"/>
          <w:sz w:val="22"/>
          <w:szCs w:val="22"/>
        </w:rPr>
      </w:pPr>
      <w:r>
        <w:rPr>
          <w:rStyle w:val="afff0"/>
          <w:rFonts w:ascii="Times New Roman" w:hAnsi="Times New Roman"/>
          <w:sz w:val="22"/>
          <w:szCs w:val="22"/>
        </w:rPr>
        <w:t>П</w:t>
      </w:r>
      <w:r w:rsidRPr="00597FB9">
        <w:rPr>
          <w:rStyle w:val="afff0"/>
          <w:rFonts w:ascii="Times New Roman" w:hAnsi="Times New Roman"/>
          <w:sz w:val="22"/>
          <w:szCs w:val="22"/>
        </w:rPr>
        <w:t xml:space="preserve">риложение </w:t>
      </w:r>
      <w:r>
        <w:rPr>
          <w:rStyle w:val="afff0"/>
          <w:rFonts w:ascii="Times New Roman" w:hAnsi="Times New Roman"/>
          <w:sz w:val="22"/>
          <w:szCs w:val="22"/>
        </w:rPr>
        <w:t>А</w:t>
      </w:r>
    </w:p>
    <w:p w:rsidR="0012655E" w:rsidRPr="003345C1" w:rsidRDefault="0012655E" w:rsidP="0012655E">
      <w:pPr>
        <w:pStyle w:val="affe"/>
        <w:tabs>
          <w:tab w:val="left" w:pos="2268"/>
        </w:tabs>
        <w:spacing w:after="0"/>
        <w:ind w:left="993" w:right="142" w:firstLine="0"/>
        <w:jc w:val="center"/>
        <w:rPr>
          <w:rStyle w:val="afff0"/>
          <w:rFonts w:ascii="Times New Roman" w:hAnsi="Times New Roman"/>
          <w:sz w:val="24"/>
          <w:szCs w:val="26"/>
        </w:rPr>
      </w:pPr>
      <w:r w:rsidRPr="003345C1">
        <w:rPr>
          <w:rFonts w:ascii="Times New Roman" w:hAnsi="Times New Roman"/>
          <w:sz w:val="24"/>
          <w:szCs w:val="26"/>
        </w:rPr>
        <w:t>Спецификация программного обеспечения</w:t>
      </w:r>
    </w:p>
    <w:p w:rsidR="0012655E" w:rsidRPr="00605A62" w:rsidRDefault="0012655E" w:rsidP="00185C53">
      <w:pPr>
        <w:spacing w:after="240"/>
        <w:rPr>
          <w:u w:val="single"/>
        </w:rPr>
      </w:pPr>
      <w:r>
        <w:rPr>
          <w:u w:val="single"/>
        </w:rPr>
        <w:t>Расширение программного обеспечения</w:t>
      </w: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"/>
        <w:gridCol w:w="1099"/>
        <w:gridCol w:w="3118"/>
        <w:gridCol w:w="2127"/>
        <w:gridCol w:w="1701"/>
        <w:gridCol w:w="3118"/>
        <w:gridCol w:w="2977"/>
      </w:tblGrid>
      <w:tr w:rsidR="0012655E" w:rsidRPr="007C12FD" w:rsidTr="00185C53">
        <w:trPr>
          <w:trHeight w:val="601"/>
        </w:trPr>
        <w:tc>
          <w:tcPr>
            <w:tcW w:w="427" w:type="dxa"/>
            <w:vMerge w:val="restart"/>
            <w:shd w:val="clear" w:color="auto" w:fill="auto"/>
          </w:tcPr>
          <w:p w:rsidR="0012655E" w:rsidRPr="007C12FD" w:rsidRDefault="0012655E" w:rsidP="0012655E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C12FD">
              <w:rPr>
                <w:sz w:val="20"/>
                <w:szCs w:val="20"/>
              </w:rPr>
              <w:t>№</w:t>
            </w:r>
          </w:p>
        </w:tc>
        <w:tc>
          <w:tcPr>
            <w:tcW w:w="1099" w:type="dxa"/>
            <w:vMerge w:val="restart"/>
            <w:shd w:val="clear" w:color="auto" w:fill="auto"/>
          </w:tcPr>
          <w:p w:rsidR="0012655E" w:rsidRPr="007C12FD" w:rsidRDefault="0012655E" w:rsidP="0012655E">
            <w:pPr>
              <w:tabs>
                <w:tab w:val="left" w:pos="-1"/>
              </w:tabs>
              <w:ind w:hanging="1"/>
              <w:jc w:val="center"/>
              <w:rPr>
                <w:sz w:val="20"/>
                <w:szCs w:val="20"/>
              </w:rPr>
            </w:pPr>
            <w:r w:rsidRPr="007C12FD"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12655E" w:rsidRPr="007C12FD" w:rsidRDefault="0012655E" w:rsidP="0012655E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C12FD">
              <w:rPr>
                <w:sz w:val="20"/>
                <w:szCs w:val="20"/>
              </w:rPr>
              <w:t xml:space="preserve">Наименование </w:t>
            </w:r>
            <w:r w:rsidRPr="007C12FD">
              <w:rPr>
                <w:bCs/>
                <w:sz w:val="20"/>
                <w:szCs w:val="20"/>
              </w:rPr>
              <w:t>программного обеспечения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2655E" w:rsidRPr="007C12FD" w:rsidRDefault="0012655E" w:rsidP="0012655E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C12FD">
              <w:rPr>
                <w:sz w:val="20"/>
                <w:szCs w:val="20"/>
              </w:rPr>
              <w:t>Номер по каталогу</w:t>
            </w:r>
          </w:p>
          <w:p w:rsidR="0012655E" w:rsidRPr="007C12FD" w:rsidRDefault="0012655E" w:rsidP="0012655E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12655E" w:rsidRPr="007C12FD" w:rsidRDefault="0012655E" w:rsidP="0012655E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C12FD">
              <w:rPr>
                <w:sz w:val="20"/>
                <w:szCs w:val="20"/>
              </w:rPr>
              <w:t>Кол-во</w:t>
            </w:r>
          </w:p>
          <w:p w:rsidR="0012655E" w:rsidRPr="007C12FD" w:rsidRDefault="0012655E" w:rsidP="0012655E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C12FD">
              <w:rPr>
                <w:sz w:val="20"/>
                <w:szCs w:val="20"/>
              </w:rPr>
              <w:t>экземпляров</w:t>
            </w:r>
          </w:p>
        </w:tc>
        <w:tc>
          <w:tcPr>
            <w:tcW w:w="6095" w:type="dxa"/>
            <w:gridSpan w:val="2"/>
          </w:tcPr>
          <w:p w:rsidR="0012655E" w:rsidRPr="007C12FD" w:rsidRDefault="0012655E" w:rsidP="0012655E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C12FD">
              <w:rPr>
                <w:sz w:val="20"/>
                <w:szCs w:val="20"/>
              </w:rPr>
              <w:t xml:space="preserve">Срок действия программного обеспечения  </w:t>
            </w:r>
          </w:p>
        </w:tc>
      </w:tr>
      <w:tr w:rsidR="0012655E" w:rsidRPr="00EF6F6B" w:rsidTr="0012655E">
        <w:trPr>
          <w:trHeight w:val="381"/>
        </w:trPr>
        <w:tc>
          <w:tcPr>
            <w:tcW w:w="427" w:type="dxa"/>
            <w:vMerge/>
            <w:shd w:val="clear" w:color="auto" w:fill="auto"/>
          </w:tcPr>
          <w:p w:rsidR="0012655E" w:rsidRPr="00037398" w:rsidRDefault="0012655E" w:rsidP="0012655E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  <w:shd w:val="clear" w:color="auto" w:fill="auto"/>
          </w:tcPr>
          <w:p w:rsidR="0012655E" w:rsidRPr="00037398" w:rsidRDefault="0012655E" w:rsidP="0012655E">
            <w:pPr>
              <w:tabs>
                <w:tab w:val="left" w:pos="-1"/>
              </w:tabs>
              <w:ind w:hanging="1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655E" w:rsidRPr="00037398" w:rsidRDefault="0012655E" w:rsidP="0012655E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2655E" w:rsidRPr="00037398" w:rsidRDefault="0012655E" w:rsidP="0012655E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2655E" w:rsidRPr="00037398" w:rsidRDefault="0012655E" w:rsidP="0012655E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12655E" w:rsidRPr="00037398" w:rsidRDefault="0012655E" w:rsidP="0012655E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</w:p>
        </w:tc>
        <w:tc>
          <w:tcPr>
            <w:tcW w:w="2977" w:type="dxa"/>
          </w:tcPr>
          <w:p w:rsidR="0012655E" w:rsidRPr="00037398" w:rsidRDefault="0012655E" w:rsidP="0012655E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</w:t>
            </w:r>
          </w:p>
        </w:tc>
      </w:tr>
      <w:tr w:rsidR="0012655E" w:rsidRPr="00FC5DDB" w:rsidTr="0012655E">
        <w:trPr>
          <w:trHeight w:val="587"/>
        </w:trPr>
        <w:tc>
          <w:tcPr>
            <w:tcW w:w="427" w:type="dxa"/>
            <w:shd w:val="clear" w:color="auto" w:fill="auto"/>
          </w:tcPr>
          <w:p w:rsidR="0012655E" w:rsidRPr="00EF6F6B" w:rsidRDefault="0012655E" w:rsidP="0012655E">
            <w:pPr>
              <w:numPr>
                <w:ilvl w:val="0"/>
                <w:numId w:val="25"/>
              </w:numPr>
              <w:tabs>
                <w:tab w:val="clear" w:pos="720"/>
                <w:tab w:val="left" w:pos="426"/>
                <w:tab w:val="num" w:pos="643"/>
              </w:tabs>
              <w:ind w:left="0" w:firstLine="0"/>
              <w:jc w:val="both"/>
            </w:pPr>
          </w:p>
        </w:tc>
        <w:tc>
          <w:tcPr>
            <w:tcW w:w="1099" w:type="dxa"/>
            <w:shd w:val="clear" w:color="auto" w:fill="auto"/>
          </w:tcPr>
          <w:p w:rsidR="0012655E" w:rsidRPr="00FB2620" w:rsidRDefault="0012655E" w:rsidP="0012655E">
            <w:pPr>
              <w:tabs>
                <w:tab w:val="left" w:pos="426"/>
              </w:tabs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OSIsoft LLC</w:t>
            </w:r>
          </w:p>
        </w:tc>
        <w:tc>
          <w:tcPr>
            <w:tcW w:w="3118" w:type="dxa"/>
            <w:shd w:val="clear" w:color="auto" w:fill="auto"/>
          </w:tcPr>
          <w:p w:rsidR="0012655E" w:rsidRPr="00FB2620" w:rsidRDefault="0012655E" w:rsidP="0012655E">
            <w:pPr>
              <w:tabs>
                <w:tab w:val="left" w:pos="42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Расширение </w:t>
            </w:r>
            <w:r>
              <w:rPr>
                <w:bCs/>
                <w:sz w:val="20"/>
                <w:szCs w:val="20"/>
                <w:lang w:val="en-US"/>
              </w:rPr>
              <w:t>PI</w:t>
            </w:r>
            <w:r w:rsidRPr="00FB262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Server</w:t>
            </w:r>
            <w:r w:rsidRPr="00FB262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с 60 000 </w:t>
            </w:r>
            <w:r>
              <w:rPr>
                <w:bCs/>
                <w:sz w:val="20"/>
                <w:szCs w:val="20"/>
                <w:lang w:val="en-US"/>
              </w:rPr>
              <w:t>DS</w:t>
            </w:r>
            <w:r>
              <w:rPr>
                <w:bCs/>
                <w:sz w:val="20"/>
                <w:szCs w:val="20"/>
              </w:rPr>
              <w:t xml:space="preserve"> до 70 000 </w:t>
            </w:r>
            <w:r>
              <w:rPr>
                <w:bCs/>
                <w:sz w:val="20"/>
                <w:szCs w:val="20"/>
                <w:lang w:val="en-US"/>
              </w:rPr>
              <w:t>DS</w:t>
            </w:r>
          </w:p>
        </w:tc>
        <w:tc>
          <w:tcPr>
            <w:tcW w:w="2127" w:type="dxa"/>
            <w:shd w:val="clear" w:color="auto" w:fill="auto"/>
          </w:tcPr>
          <w:p w:rsidR="0012655E" w:rsidRPr="003329C4" w:rsidRDefault="0012655E" w:rsidP="0012655E">
            <w:pPr>
              <w:tabs>
                <w:tab w:val="left" w:pos="42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PI-SRV-NT-70K</w:t>
            </w:r>
          </w:p>
        </w:tc>
        <w:tc>
          <w:tcPr>
            <w:tcW w:w="1701" w:type="dxa"/>
          </w:tcPr>
          <w:p w:rsidR="0012655E" w:rsidRPr="00FB2620" w:rsidRDefault="0012655E" w:rsidP="0012655E">
            <w:pPr>
              <w:tabs>
                <w:tab w:val="left" w:pos="42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118" w:type="dxa"/>
          </w:tcPr>
          <w:p w:rsidR="0012655E" w:rsidRPr="00FC5DDB" w:rsidRDefault="0012655E" w:rsidP="0012655E">
            <w:pPr>
              <w:tabs>
                <w:tab w:val="left" w:pos="426"/>
              </w:tabs>
              <w:jc w:val="center"/>
              <w:rPr>
                <w:bCs/>
                <w:sz w:val="20"/>
                <w:szCs w:val="20"/>
              </w:rPr>
            </w:pPr>
            <w:r w:rsidRPr="00FC5DDB">
              <w:rPr>
                <w:bCs/>
                <w:sz w:val="20"/>
                <w:szCs w:val="20"/>
              </w:rPr>
              <w:t>01.0</w:t>
            </w:r>
            <w:r>
              <w:rPr>
                <w:bCs/>
                <w:sz w:val="20"/>
                <w:szCs w:val="20"/>
                <w:lang w:val="en-US"/>
              </w:rPr>
              <w:t>6</w:t>
            </w:r>
            <w:r w:rsidRPr="00FC5DDB">
              <w:rPr>
                <w:bCs/>
                <w:sz w:val="20"/>
                <w:szCs w:val="20"/>
              </w:rPr>
              <w:t>.201</w:t>
            </w:r>
            <w:r>
              <w:rPr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977" w:type="dxa"/>
          </w:tcPr>
          <w:p w:rsidR="0012655E" w:rsidRPr="00FB2620" w:rsidRDefault="00AA7798" w:rsidP="0012655E">
            <w:pPr>
              <w:tabs>
                <w:tab w:val="left" w:pos="42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noBreakHyphen/>
            </w:r>
          </w:p>
        </w:tc>
      </w:tr>
      <w:tr w:rsidR="00AA7798" w:rsidRPr="00AA7798" w:rsidTr="007C12FD">
        <w:trPr>
          <w:trHeight w:val="587"/>
        </w:trPr>
        <w:tc>
          <w:tcPr>
            <w:tcW w:w="427" w:type="dxa"/>
            <w:shd w:val="clear" w:color="auto" w:fill="auto"/>
          </w:tcPr>
          <w:p w:rsidR="00AA7798" w:rsidRPr="00EF6F6B" w:rsidRDefault="00AA7798" w:rsidP="0012655E">
            <w:pPr>
              <w:numPr>
                <w:ilvl w:val="0"/>
                <w:numId w:val="25"/>
              </w:numPr>
              <w:tabs>
                <w:tab w:val="clear" w:pos="720"/>
                <w:tab w:val="left" w:pos="426"/>
                <w:tab w:val="num" w:pos="643"/>
              </w:tabs>
              <w:ind w:left="0" w:firstLine="0"/>
              <w:jc w:val="both"/>
            </w:pPr>
          </w:p>
        </w:tc>
        <w:tc>
          <w:tcPr>
            <w:tcW w:w="1099" w:type="dxa"/>
            <w:shd w:val="clear" w:color="auto" w:fill="auto"/>
          </w:tcPr>
          <w:p w:rsidR="00AA7798" w:rsidRDefault="00AA7798" w:rsidP="0012655E">
            <w:pPr>
              <w:tabs>
                <w:tab w:val="left" w:pos="426"/>
              </w:tabs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OSIsoft LLC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A7798" w:rsidRPr="00EA1E99" w:rsidRDefault="00AA7798" w:rsidP="00AA7798">
            <w:pPr>
              <w:tabs>
                <w:tab w:val="left" w:pos="426"/>
              </w:tabs>
              <w:rPr>
                <w:bCs/>
                <w:sz w:val="20"/>
                <w:szCs w:val="20"/>
                <w:lang w:val="en-US"/>
              </w:rPr>
            </w:pPr>
            <w:r w:rsidRPr="00EA1E99">
              <w:rPr>
                <w:bCs/>
                <w:sz w:val="20"/>
                <w:szCs w:val="20"/>
                <w:lang w:val="en-US"/>
              </w:rPr>
              <w:t xml:space="preserve">PI Connector to OPC UA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A7798" w:rsidRPr="00AA7798" w:rsidRDefault="00AA7798" w:rsidP="00AA7798">
            <w:pPr>
              <w:tabs>
                <w:tab w:val="left" w:pos="42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AA7798">
              <w:rPr>
                <w:bCs/>
                <w:sz w:val="20"/>
                <w:szCs w:val="20"/>
                <w:lang w:val="en-US"/>
              </w:rPr>
              <w:t>PI-CON-OS-OPCUA-NTI</w:t>
            </w:r>
          </w:p>
        </w:tc>
        <w:tc>
          <w:tcPr>
            <w:tcW w:w="1701" w:type="dxa"/>
          </w:tcPr>
          <w:p w:rsidR="00AA7798" w:rsidRDefault="00AA7798" w:rsidP="0012655E">
            <w:pPr>
              <w:tabs>
                <w:tab w:val="left" w:pos="42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118" w:type="dxa"/>
          </w:tcPr>
          <w:p w:rsidR="00AA7798" w:rsidRPr="00AA7798" w:rsidRDefault="00AA7798" w:rsidP="0012655E">
            <w:pPr>
              <w:tabs>
                <w:tab w:val="left" w:pos="42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01.06.2017</w:t>
            </w:r>
          </w:p>
        </w:tc>
        <w:tc>
          <w:tcPr>
            <w:tcW w:w="2977" w:type="dxa"/>
          </w:tcPr>
          <w:p w:rsidR="00AA7798" w:rsidRDefault="00AA7798" w:rsidP="0012655E">
            <w:pPr>
              <w:tabs>
                <w:tab w:val="left" w:pos="42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noBreakHyphen/>
            </w:r>
          </w:p>
        </w:tc>
      </w:tr>
    </w:tbl>
    <w:p w:rsidR="00AA7798" w:rsidRPr="00AA7798" w:rsidRDefault="00AA7798" w:rsidP="0012655E">
      <w:pPr>
        <w:rPr>
          <w:rFonts w:ascii="Arial" w:hAnsi="Arial" w:cs="Arial"/>
          <w:sz w:val="20"/>
          <w:szCs w:val="20"/>
          <w:lang w:val="en-US"/>
        </w:rPr>
      </w:pPr>
    </w:p>
    <w:p w:rsidR="00185C53" w:rsidRPr="00185C53" w:rsidRDefault="00185C53" w:rsidP="00185C53"/>
    <w:p w:rsidR="0012655E" w:rsidRPr="00597FB9" w:rsidRDefault="0012655E" w:rsidP="0012655E">
      <w:pPr>
        <w:pStyle w:val="affe"/>
        <w:tabs>
          <w:tab w:val="left" w:pos="2268"/>
        </w:tabs>
        <w:spacing w:after="0"/>
        <w:ind w:left="993" w:right="142" w:firstLine="0"/>
        <w:jc w:val="right"/>
        <w:rPr>
          <w:rStyle w:val="afff0"/>
          <w:rFonts w:ascii="Times New Roman" w:hAnsi="Times New Roman"/>
          <w:sz w:val="22"/>
          <w:szCs w:val="22"/>
        </w:rPr>
      </w:pPr>
      <w:r>
        <w:rPr>
          <w:rFonts w:cs="Arial"/>
        </w:rPr>
        <w:br w:type="page"/>
      </w:r>
      <w:r>
        <w:rPr>
          <w:rStyle w:val="afff0"/>
          <w:rFonts w:ascii="Times New Roman" w:hAnsi="Times New Roman"/>
          <w:sz w:val="22"/>
          <w:szCs w:val="22"/>
        </w:rPr>
        <w:lastRenderedPageBreak/>
        <w:t>П</w:t>
      </w:r>
      <w:r w:rsidRPr="00597FB9">
        <w:rPr>
          <w:rStyle w:val="afff0"/>
          <w:rFonts w:ascii="Times New Roman" w:hAnsi="Times New Roman"/>
          <w:sz w:val="22"/>
          <w:szCs w:val="22"/>
        </w:rPr>
        <w:t xml:space="preserve">риложение </w:t>
      </w:r>
      <w:r>
        <w:rPr>
          <w:rStyle w:val="afff0"/>
          <w:rFonts w:ascii="Times New Roman" w:hAnsi="Times New Roman"/>
          <w:sz w:val="22"/>
          <w:szCs w:val="22"/>
        </w:rPr>
        <w:t>Б</w:t>
      </w:r>
    </w:p>
    <w:p w:rsidR="0012655E" w:rsidRPr="00597FB9" w:rsidRDefault="0012655E" w:rsidP="0012655E">
      <w:pPr>
        <w:pStyle w:val="affe"/>
        <w:tabs>
          <w:tab w:val="left" w:pos="2268"/>
        </w:tabs>
        <w:spacing w:after="0"/>
        <w:ind w:left="993" w:right="142" w:firstLine="0"/>
        <w:jc w:val="both"/>
        <w:rPr>
          <w:rFonts w:ascii="Times New Roman" w:hAnsi="Times New Roman"/>
          <w:sz w:val="22"/>
          <w:szCs w:val="22"/>
        </w:rPr>
      </w:pPr>
      <w:r w:rsidRPr="00597FB9">
        <w:rPr>
          <w:rFonts w:ascii="Times New Roman" w:hAnsi="Times New Roman"/>
          <w:sz w:val="22"/>
          <w:szCs w:val="22"/>
        </w:rPr>
        <w:t xml:space="preserve"> </w:t>
      </w:r>
    </w:p>
    <w:p w:rsidR="0012655E" w:rsidRPr="00EA1E99" w:rsidRDefault="0012655E" w:rsidP="0012655E">
      <w:pPr>
        <w:pStyle w:val="affe"/>
        <w:tabs>
          <w:tab w:val="left" w:pos="2268"/>
        </w:tabs>
        <w:spacing w:after="0"/>
        <w:ind w:left="993" w:right="142" w:firstLine="0"/>
        <w:jc w:val="center"/>
        <w:rPr>
          <w:rFonts w:ascii="Times New Roman" w:hAnsi="Times New Roman"/>
          <w:sz w:val="24"/>
          <w:szCs w:val="26"/>
        </w:rPr>
      </w:pPr>
      <w:r w:rsidRPr="003345C1">
        <w:rPr>
          <w:rFonts w:ascii="Times New Roman" w:hAnsi="Times New Roman"/>
          <w:sz w:val="24"/>
          <w:szCs w:val="26"/>
        </w:rPr>
        <w:t>Состав и условия технической поддержки</w:t>
      </w:r>
    </w:p>
    <w:p w:rsidR="00AA7798" w:rsidRPr="00EA1E99" w:rsidRDefault="00AA7798" w:rsidP="0012655E">
      <w:pPr>
        <w:pStyle w:val="affe"/>
        <w:tabs>
          <w:tab w:val="left" w:pos="2268"/>
        </w:tabs>
        <w:spacing w:after="0"/>
        <w:ind w:left="993" w:right="142" w:firstLine="0"/>
        <w:jc w:val="center"/>
        <w:rPr>
          <w:rFonts w:ascii="Times New Roman" w:hAnsi="Times New Roman"/>
          <w:sz w:val="24"/>
          <w:szCs w:val="26"/>
        </w:rPr>
      </w:pPr>
    </w:p>
    <w:p w:rsidR="0012655E" w:rsidRPr="00D11888" w:rsidRDefault="0012655E" w:rsidP="00202D74">
      <w:pPr>
        <w:tabs>
          <w:tab w:val="left" w:pos="426"/>
        </w:tabs>
        <w:spacing w:after="240"/>
        <w:ind w:right="254"/>
        <w:jc w:val="both"/>
        <w:rPr>
          <w:u w:val="single"/>
          <w:lang w:val="en-US"/>
        </w:rPr>
      </w:pPr>
      <w:r>
        <w:rPr>
          <w:u w:val="single"/>
        </w:rPr>
        <w:t xml:space="preserve">Поддержка программных продуктов </w:t>
      </w:r>
      <w:r>
        <w:rPr>
          <w:u w:val="single"/>
          <w:lang w:val="en-US"/>
        </w:rPr>
        <w:t>OSIsoft</w:t>
      </w:r>
    </w:p>
    <w:tbl>
      <w:tblPr>
        <w:tblW w:w="14962" w:type="dxa"/>
        <w:tblInd w:w="-176" w:type="dxa"/>
        <w:tblLook w:val="0000" w:firstRow="0" w:lastRow="0" w:firstColumn="0" w:lastColumn="0" w:noHBand="0" w:noVBand="0"/>
      </w:tblPr>
      <w:tblGrid>
        <w:gridCol w:w="632"/>
        <w:gridCol w:w="2204"/>
        <w:gridCol w:w="6520"/>
        <w:gridCol w:w="1701"/>
        <w:gridCol w:w="1843"/>
        <w:gridCol w:w="2062"/>
      </w:tblGrid>
      <w:tr w:rsidR="0012655E" w:rsidRPr="00D11888" w:rsidTr="00F70D48">
        <w:trPr>
          <w:trHeight w:val="230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55E" w:rsidRPr="00D11888" w:rsidRDefault="0012655E" w:rsidP="001265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22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55E" w:rsidRPr="00D11888" w:rsidRDefault="0012655E" w:rsidP="0012655E">
            <w:pPr>
              <w:jc w:val="center"/>
              <w:rPr>
                <w:b/>
                <w:bCs/>
                <w:color w:val="000000"/>
              </w:rPr>
            </w:pPr>
            <w:r w:rsidRPr="00D11888">
              <w:rPr>
                <w:b/>
                <w:bCs/>
                <w:color w:val="000000"/>
              </w:rPr>
              <w:t>Номер по каталогу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55E" w:rsidRPr="00D11888" w:rsidRDefault="0012655E" w:rsidP="0012655E">
            <w:pPr>
              <w:jc w:val="center"/>
              <w:rPr>
                <w:b/>
                <w:bCs/>
                <w:color w:val="000000"/>
              </w:rPr>
            </w:pPr>
            <w:r w:rsidRPr="00D1188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55E" w:rsidRPr="00D11888" w:rsidRDefault="0012655E" w:rsidP="0012655E">
            <w:pPr>
              <w:jc w:val="center"/>
              <w:rPr>
                <w:b/>
                <w:bCs/>
                <w:color w:val="000000"/>
              </w:rPr>
            </w:pPr>
            <w:r w:rsidRPr="00D11888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55E" w:rsidRPr="00D11888" w:rsidRDefault="0012655E" w:rsidP="0012655E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Период поддержки</w:t>
            </w:r>
          </w:p>
        </w:tc>
      </w:tr>
      <w:tr w:rsidR="0012655E" w:rsidRPr="00D11888" w:rsidTr="00F70D48">
        <w:trPr>
          <w:trHeight w:val="70"/>
        </w:trPr>
        <w:tc>
          <w:tcPr>
            <w:tcW w:w="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55E" w:rsidRDefault="0012655E" w:rsidP="0012655E">
            <w:pPr>
              <w:jc w:val="center"/>
              <w:rPr>
                <w:b/>
                <w:bCs/>
              </w:rPr>
            </w:pPr>
          </w:p>
        </w:tc>
        <w:tc>
          <w:tcPr>
            <w:tcW w:w="22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55E" w:rsidRPr="00D11888" w:rsidRDefault="0012655E" w:rsidP="0012655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55E" w:rsidRPr="00D11888" w:rsidRDefault="0012655E" w:rsidP="0012655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55E" w:rsidRPr="00D11888" w:rsidRDefault="0012655E" w:rsidP="0012655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55E" w:rsidRDefault="0012655E" w:rsidP="0012655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55E" w:rsidRDefault="0012655E" w:rsidP="0012655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</w:t>
            </w:r>
          </w:p>
        </w:tc>
      </w:tr>
      <w:tr w:rsidR="00CA3F5A" w:rsidRPr="00D11888" w:rsidTr="00AA7798">
        <w:trPr>
          <w:trHeight w:val="55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34C15" w:rsidRDefault="00CA3F5A" w:rsidP="00AA7798">
            <w:pPr>
              <w:rPr>
                <w:lang w:val="en-US"/>
              </w:rPr>
            </w:pPr>
            <w:bookmarkStart w:id="0" w:name="_GoBack" w:colFirst="4" w:colLast="5"/>
            <w:r w:rsidRPr="00D34C15">
              <w:rPr>
                <w:lang w:val="en-US"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AA7798">
            <w:pPr>
              <w:rPr>
                <w:lang w:val="en-US"/>
              </w:rPr>
            </w:pPr>
            <w:r w:rsidRPr="00D11888">
              <w:rPr>
                <w:lang w:val="en-US"/>
              </w:rPr>
              <w:t>PI-SRV-NT-60K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F5A" w:rsidRPr="00D11888" w:rsidRDefault="00CA3F5A" w:rsidP="00AA7798">
            <w:pPr>
              <w:rPr>
                <w:lang w:val="en-US"/>
              </w:rPr>
            </w:pPr>
            <w:r w:rsidRPr="00D11888">
              <w:rPr>
                <w:lang w:val="en-US"/>
              </w:rPr>
              <w:t>PI Server 60 000 DS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AA7798">
            <w:pPr>
              <w:rPr>
                <w:lang w:val="en-US"/>
              </w:rPr>
            </w:pPr>
            <w:r w:rsidRPr="00D1188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01.10.2016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31.05.2017</w:t>
            </w:r>
          </w:p>
        </w:tc>
      </w:tr>
      <w:tr w:rsidR="00CA3F5A" w:rsidRPr="00D11888" w:rsidTr="00AA7798">
        <w:trPr>
          <w:trHeight w:val="55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34C15" w:rsidRDefault="00CA3F5A" w:rsidP="00AA7798">
            <w:r w:rsidRPr="00D34C15">
              <w:t>2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AA7798">
            <w:pPr>
              <w:rPr>
                <w:lang w:val="en-US"/>
              </w:rPr>
            </w:pPr>
            <w:r w:rsidRPr="00D11888">
              <w:rPr>
                <w:lang w:val="en-US"/>
              </w:rPr>
              <w:t>PI-SRV-NT-</w:t>
            </w:r>
            <w:r>
              <w:t>7</w:t>
            </w:r>
            <w:r w:rsidRPr="00D11888">
              <w:rPr>
                <w:lang w:val="en-US"/>
              </w:rPr>
              <w:t>0K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F5A" w:rsidRPr="00D11888" w:rsidRDefault="00CA3F5A" w:rsidP="00AA7798">
            <w:pPr>
              <w:rPr>
                <w:lang w:val="en-US"/>
              </w:rPr>
            </w:pPr>
            <w:r w:rsidRPr="00D11888">
              <w:rPr>
                <w:lang w:val="en-US"/>
              </w:rPr>
              <w:t xml:space="preserve">PI Server </w:t>
            </w:r>
            <w:r>
              <w:t>7</w:t>
            </w:r>
            <w:r w:rsidRPr="00D11888">
              <w:rPr>
                <w:lang w:val="en-US"/>
              </w:rPr>
              <w:t>0 000 DS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AA7798">
            <w: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01.06.2017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30.09.2018</w:t>
            </w:r>
          </w:p>
        </w:tc>
      </w:tr>
      <w:tr w:rsidR="00CA3F5A" w:rsidRPr="00D11888" w:rsidTr="00AA7798">
        <w:trPr>
          <w:trHeight w:val="55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34C15" w:rsidRDefault="00CA3F5A" w:rsidP="00AA7798">
            <w:pPr>
              <w:rPr>
                <w:color w:val="000000"/>
              </w:rPr>
            </w:pPr>
            <w:r w:rsidRPr="00D34C15">
              <w:rPr>
                <w:color w:val="000000"/>
              </w:rPr>
              <w:t>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12655E" w:rsidRDefault="00CA3F5A" w:rsidP="00AA7798">
            <w:pPr>
              <w:rPr>
                <w:lang w:val="en-US"/>
              </w:rPr>
            </w:pPr>
            <w:r w:rsidRPr="00D11888">
              <w:rPr>
                <w:lang w:val="en-US"/>
              </w:rPr>
              <w:t>PI-IN-OS-OPC-NTI  Server license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F5A" w:rsidRPr="00D11888" w:rsidRDefault="00CA3F5A" w:rsidP="00AA7798">
            <w:pPr>
              <w:rPr>
                <w:lang w:val="en-US"/>
              </w:rPr>
            </w:pPr>
            <w:r w:rsidRPr="00D11888">
              <w:rPr>
                <w:lang w:val="en-US"/>
              </w:rPr>
              <w:t>PI OPC Interface server license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AA7798">
            <w:pPr>
              <w:rPr>
                <w:lang w:val="en-US"/>
              </w:rPr>
            </w:pPr>
            <w:r w:rsidRPr="00D1188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01.10.2016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30.09.2018</w:t>
            </w:r>
          </w:p>
        </w:tc>
      </w:tr>
      <w:tr w:rsidR="00CA3F5A" w:rsidRPr="00D11888" w:rsidTr="00AA7798">
        <w:trPr>
          <w:trHeight w:val="55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34C15" w:rsidRDefault="00CA3F5A" w:rsidP="00AA7798">
            <w:pPr>
              <w:rPr>
                <w:color w:val="000000"/>
              </w:rPr>
            </w:pPr>
            <w:r w:rsidRPr="00D34C15">
              <w:rPr>
                <w:color w:val="000000"/>
              </w:rPr>
              <w:t>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AA7798">
            <w:pPr>
              <w:rPr>
                <w:lang w:val="en-US"/>
              </w:rPr>
            </w:pPr>
            <w:r w:rsidRPr="00D11888">
              <w:rPr>
                <w:lang w:val="en-US"/>
              </w:rPr>
              <w:t>PI-IN-OS-RELDB-NT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F5A" w:rsidRPr="00D11888" w:rsidRDefault="00CA3F5A" w:rsidP="00AA7798">
            <w:r w:rsidRPr="00D11888">
              <w:t>PI RDBMS Interface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AA7798">
            <w:r w:rsidRPr="00D11888"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01.10.2016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30.09.2018</w:t>
            </w:r>
          </w:p>
        </w:tc>
      </w:tr>
      <w:tr w:rsidR="00CA3F5A" w:rsidRPr="00D11888" w:rsidTr="00AA7798">
        <w:trPr>
          <w:trHeight w:val="55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34C15" w:rsidRDefault="00CA3F5A" w:rsidP="00AA7798">
            <w:pPr>
              <w:rPr>
                <w:color w:val="000000"/>
              </w:rPr>
            </w:pPr>
            <w:r w:rsidRPr="00D34C15">
              <w:rPr>
                <w:color w:val="000000"/>
              </w:rPr>
              <w:t>5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AA7798">
            <w:r w:rsidRPr="00D11888">
              <w:t>PI-ActiveView-C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F5A" w:rsidRPr="00D11888" w:rsidRDefault="00CA3F5A" w:rsidP="00AA7798">
            <w:pPr>
              <w:rPr>
                <w:lang w:val="en-US"/>
              </w:rPr>
            </w:pPr>
            <w:r w:rsidRPr="00D11888">
              <w:rPr>
                <w:lang w:val="en-US"/>
              </w:rPr>
              <w:t>PI Active View concurrent user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AA7798">
            <w:r w:rsidRPr="00D11888"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01.10.2016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30.09.2018</w:t>
            </w:r>
          </w:p>
        </w:tc>
      </w:tr>
      <w:tr w:rsidR="00CA3F5A" w:rsidRPr="00AA7798" w:rsidTr="00AA7798">
        <w:trPr>
          <w:trHeight w:val="55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AA7798" w:rsidRDefault="00CA3F5A" w:rsidP="00AA7798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EA1E99" w:rsidRDefault="00CA3F5A" w:rsidP="00AA7798">
            <w:pPr>
              <w:rPr>
                <w:lang w:val="en-US"/>
              </w:rPr>
            </w:pPr>
            <w:r w:rsidRPr="00EA1E99">
              <w:rPr>
                <w:lang w:val="en-US"/>
              </w:rPr>
              <w:t>PI-CON-OS-OPCUA-NTI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F5A" w:rsidRPr="00AA7798" w:rsidRDefault="00CA3F5A" w:rsidP="00AA7798">
            <w:pPr>
              <w:rPr>
                <w:lang w:val="en-US"/>
              </w:rPr>
            </w:pPr>
            <w:r w:rsidRPr="00AA7798">
              <w:rPr>
                <w:lang w:val="en-US"/>
              </w:rPr>
              <w:t>PI Connector to OPC UA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AA7798" w:rsidRDefault="00CA3F5A" w:rsidP="00AA779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01.06.2017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30.09.2018</w:t>
            </w:r>
          </w:p>
        </w:tc>
      </w:tr>
      <w:tr w:rsidR="00CA3F5A" w:rsidRPr="00D11888" w:rsidTr="00AA7798">
        <w:trPr>
          <w:trHeight w:val="55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AA7798" w:rsidRDefault="00CA3F5A" w:rsidP="00AA779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AA7798">
            <w:r w:rsidRPr="00D11888">
              <w:t>PI-ActiveView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F5A" w:rsidRPr="00D11888" w:rsidRDefault="00CA3F5A" w:rsidP="00AA7798">
            <w:r w:rsidRPr="00D11888">
              <w:t>PI ActiveView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AA7798">
            <w:r w:rsidRPr="00D11888"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01.10.2016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30.09.2018</w:t>
            </w:r>
          </w:p>
        </w:tc>
      </w:tr>
      <w:tr w:rsidR="00CA3F5A" w:rsidRPr="00D11888" w:rsidTr="00AA7798">
        <w:trPr>
          <w:trHeight w:val="55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AA7798" w:rsidRDefault="00CA3F5A" w:rsidP="00AA779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AA7798">
            <w:r w:rsidRPr="00D11888">
              <w:t>PI-PC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F5A" w:rsidRPr="00D11888" w:rsidRDefault="00CA3F5A" w:rsidP="00AA7798">
            <w:r w:rsidRPr="00D11888">
              <w:t>PI DataLink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AA7798">
            <w:r w:rsidRPr="00D11888"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01.10.2016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30.09.2018</w:t>
            </w:r>
          </w:p>
        </w:tc>
      </w:tr>
      <w:tr w:rsidR="00CA3F5A" w:rsidRPr="00D11888" w:rsidTr="00AA7798">
        <w:trPr>
          <w:trHeight w:val="55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AA7798" w:rsidRDefault="00CA3F5A" w:rsidP="00AA779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AA7798">
            <w:r w:rsidRPr="00D11888">
              <w:t>PI-PB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F5A" w:rsidRPr="00D11888" w:rsidRDefault="00CA3F5A" w:rsidP="00AA7798">
            <w:r w:rsidRPr="00D11888">
              <w:t>PI ProcessBook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AA7798">
            <w:r w:rsidRPr="00D11888"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01.10.2016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F5A" w:rsidRPr="00D11888" w:rsidRDefault="00CA3F5A" w:rsidP="00EE1D83">
            <w:r>
              <w:t>30.09.2018</w:t>
            </w:r>
          </w:p>
        </w:tc>
      </w:tr>
      <w:bookmarkEnd w:id="0"/>
    </w:tbl>
    <w:p w:rsidR="0012655E" w:rsidRDefault="0012655E" w:rsidP="0012655E">
      <w:pPr>
        <w:rPr>
          <w:rFonts w:ascii="Arial" w:hAnsi="Arial" w:cs="Arial"/>
          <w:sz w:val="20"/>
          <w:szCs w:val="20"/>
          <w:lang w:val="en-US"/>
        </w:rPr>
      </w:pPr>
    </w:p>
    <w:sectPr w:rsidR="0012655E" w:rsidSect="0012655E">
      <w:footerReference w:type="default" r:id="rId9"/>
      <w:pgSz w:w="16840" w:h="11907" w:orient="landscape" w:code="9"/>
      <w:pgMar w:top="1701" w:right="1134" w:bottom="1134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2FD" w:rsidRDefault="007C12FD">
      <w:r>
        <w:separator/>
      </w:r>
    </w:p>
  </w:endnote>
  <w:endnote w:type="continuationSeparator" w:id="0">
    <w:p w:rsidR="007C12FD" w:rsidRDefault="007C1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2FD" w:rsidRDefault="007C12FD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A3F5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2FD" w:rsidRDefault="007C12FD">
      <w:r>
        <w:separator/>
      </w:r>
    </w:p>
  </w:footnote>
  <w:footnote w:type="continuationSeparator" w:id="0">
    <w:p w:rsidR="007C12FD" w:rsidRDefault="007C1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8C009F"/>
    <w:multiLevelType w:val="hybridMultilevel"/>
    <w:tmpl w:val="800A647C"/>
    <w:lvl w:ilvl="0" w:tplc="299A59D4">
      <w:start w:val="7"/>
      <w:numFmt w:val="bullet"/>
      <w:lvlText w:val=""/>
      <w:lvlJc w:val="left"/>
      <w:pPr>
        <w:ind w:left="118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10">
    <w:nsid w:val="15424630"/>
    <w:multiLevelType w:val="hybridMultilevel"/>
    <w:tmpl w:val="9192F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130BB1"/>
    <w:multiLevelType w:val="multilevel"/>
    <w:tmpl w:val="04D6D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4488"/>
        </w:tabs>
        <w:ind w:left="4488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1440"/>
      </w:pPr>
      <w:rPr>
        <w:rFonts w:hint="default"/>
        <w:sz w:val="22"/>
      </w:rPr>
    </w:lvl>
  </w:abstractNum>
  <w:abstractNum w:abstractNumId="12">
    <w:nsid w:val="1DBA2A31"/>
    <w:multiLevelType w:val="hybridMultilevel"/>
    <w:tmpl w:val="1D8A7F10"/>
    <w:lvl w:ilvl="0" w:tplc="566E0A40">
      <w:start w:val="1"/>
      <w:numFmt w:val="decimal"/>
      <w:lvlText w:val="%1."/>
      <w:lvlJc w:val="left"/>
      <w:pPr>
        <w:ind w:left="1167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6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>
    <w:nsid w:val="41B45A15"/>
    <w:multiLevelType w:val="hybridMultilevel"/>
    <w:tmpl w:val="9A9E2D6A"/>
    <w:lvl w:ilvl="0" w:tplc="58F062FA">
      <w:start w:val="7"/>
      <w:numFmt w:val="bullet"/>
      <w:lvlText w:val=""/>
      <w:lvlJc w:val="left"/>
      <w:pPr>
        <w:ind w:left="15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4" w:hanging="360"/>
      </w:pPr>
      <w:rPr>
        <w:rFonts w:ascii="Wingdings" w:hAnsi="Wingdings" w:hint="default"/>
      </w:rPr>
    </w:lvl>
  </w:abstractNum>
  <w:abstractNum w:abstractNumId="19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58254933"/>
    <w:multiLevelType w:val="hybridMultilevel"/>
    <w:tmpl w:val="C0283F04"/>
    <w:lvl w:ilvl="0" w:tplc="8132E69E">
      <w:start w:val="1"/>
      <w:numFmt w:val="decimal"/>
      <w:lvlText w:val="%1."/>
      <w:lvlJc w:val="left"/>
      <w:pPr>
        <w:ind w:left="79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CB9671F"/>
    <w:multiLevelType w:val="hybridMultilevel"/>
    <w:tmpl w:val="C1543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7">
    <w:nsid w:val="72754BF2"/>
    <w:multiLevelType w:val="hybridMultilevel"/>
    <w:tmpl w:val="B76AF1B4"/>
    <w:lvl w:ilvl="0" w:tplc="2F7AA28E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17"/>
  </w:num>
  <w:num w:numId="3">
    <w:abstractNumId w:val="16"/>
  </w:num>
  <w:num w:numId="4">
    <w:abstractNumId w:val="20"/>
  </w:num>
  <w:num w:numId="5">
    <w:abstractNumId w:val="1"/>
  </w:num>
  <w:num w:numId="6">
    <w:abstractNumId w:val="28"/>
  </w:num>
  <w:num w:numId="7">
    <w:abstractNumId w:val="8"/>
  </w:num>
  <w:num w:numId="8">
    <w:abstractNumId w:val="2"/>
  </w:num>
  <w:num w:numId="9">
    <w:abstractNumId w:val="14"/>
  </w:num>
  <w:num w:numId="10">
    <w:abstractNumId w:val="13"/>
  </w:num>
  <w:num w:numId="11">
    <w:abstractNumId w:val="21"/>
  </w:num>
  <w:num w:numId="12">
    <w:abstractNumId w:val="22"/>
  </w:num>
  <w:num w:numId="13">
    <w:abstractNumId w:val="7"/>
  </w:num>
  <w:num w:numId="14">
    <w:abstractNumId w:val="26"/>
  </w:num>
  <w:num w:numId="15">
    <w:abstractNumId w:val="19"/>
  </w:num>
  <w:num w:numId="16">
    <w:abstractNumId w:val="29"/>
  </w:num>
  <w:num w:numId="17">
    <w:abstractNumId w:val="23"/>
  </w:num>
  <w:num w:numId="18">
    <w:abstractNumId w:val="27"/>
  </w:num>
  <w:num w:numId="19">
    <w:abstractNumId w:val="12"/>
  </w:num>
  <w:num w:numId="20">
    <w:abstractNumId w:val="9"/>
  </w:num>
  <w:num w:numId="21">
    <w:abstractNumId w:val="18"/>
  </w:num>
  <w:num w:numId="22">
    <w:abstractNumId w:val="24"/>
  </w:num>
  <w:num w:numId="23">
    <w:abstractNumId w:val="11"/>
  </w:num>
  <w:num w:numId="24">
    <w:abstractNumId w:val="25"/>
  </w:num>
  <w:num w:numId="2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0ED6"/>
    <w:rsid w:val="0003119D"/>
    <w:rsid w:val="00031572"/>
    <w:rsid w:val="00031AAA"/>
    <w:rsid w:val="00031DD8"/>
    <w:rsid w:val="000320A4"/>
    <w:rsid w:val="0003284E"/>
    <w:rsid w:val="00035818"/>
    <w:rsid w:val="00036091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14A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828"/>
    <w:rsid w:val="00072FB4"/>
    <w:rsid w:val="00074A4C"/>
    <w:rsid w:val="00075614"/>
    <w:rsid w:val="0008090B"/>
    <w:rsid w:val="00083046"/>
    <w:rsid w:val="00085D88"/>
    <w:rsid w:val="0008619D"/>
    <w:rsid w:val="000867B2"/>
    <w:rsid w:val="000869D1"/>
    <w:rsid w:val="00090775"/>
    <w:rsid w:val="00090B05"/>
    <w:rsid w:val="0009185D"/>
    <w:rsid w:val="00091D43"/>
    <w:rsid w:val="000920C1"/>
    <w:rsid w:val="00093736"/>
    <w:rsid w:val="00093C03"/>
    <w:rsid w:val="00094B59"/>
    <w:rsid w:val="0009504A"/>
    <w:rsid w:val="00095653"/>
    <w:rsid w:val="000967DF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3CEB"/>
    <w:rsid w:val="000B66F2"/>
    <w:rsid w:val="000C0E9B"/>
    <w:rsid w:val="000C1BC9"/>
    <w:rsid w:val="000C48F7"/>
    <w:rsid w:val="000C5B62"/>
    <w:rsid w:val="000C5FBD"/>
    <w:rsid w:val="000C6A13"/>
    <w:rsid w:val="000C785B"/>
    <w:rsid w:val="000C785E"/>
    <w:rsid w:val="000C7D0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7C1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3F8A"/>
    <w:rsid w:val="001143D6"/>
    <w:rsid w:val="001146CC"/>
    <w:rsid w:val="001148D0"/>
    <w:rsid w:val="00120BDF"/>
    <w:rsid w:val="0012203C"/>
    <w:rsid w:val="001227EC"/>
    <w:rsid w:val="0012295D"/>
    <w:rsid w:val="00123D28"/>
    <w:rsid w:val="00123DD8"/>
    <w:rsid w:val="00125EA8"/>
    <w:rsid w:val="0012655E"/>
    <w:rsid w:val="0013133C"/>
    <w:rsid w:val="00131C19"/>
    <w:rsid w:val="00131F02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649"/>
    <w:rsid w:val="0015672B"/>
    <w:rsid w:val="00157D3A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4533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5C53"/>
    <w:rsid w:val="0018635D"/>
    <w:rsid w:val="001866C2"/>
    <w:rsid w:val="00186BDC"/>
    <w:rsid w:val="00186D82"/>
    <w:rsid w:val="00186D8C"/>
    <w:rsid w:val="001872C8"/>
    <w:rsid w:val="00187A7D"/>
    <w:rsid w:val="00190A1C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59B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864"/>
    <w:rsid w:val="001E2DD9"/>
    <w:rsid w:val="001E34AC"/>
    <w:rsid w:val="001E364B"/>
    <w:rsid w:val="001E3895"/>
    <w:rsid w:val="001E53EC"/>
    <w:rsid w:val="001E5614"/>
    <w:rsid w:val="001E5B01"/>
    <w:rsid w:val="001E6352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2D74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556"/>
    <w:rsid w:val="00223761"/>
    <w:rsid w:val="00224504"/>
    <w:rsid w:val="00226634"/>
    <w:rsid w:val="0022670A"/>
    <w:rsid w:val="00227352"/>
    <w:rsid w:val="00227E85"/>
    <w:rsid w:val="00230E79"/>
    <w:rsid w:val="00231651"/>
    <w:rsid w:val="002319F5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2A2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41C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79A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2037"/>
    <w:rsid w:val="002D2F0A"/>
    <w:rsid w:val="002D4034"/>
    <w:rsid w:val="002D53F2"/>
    <w:rsid w:val="002D56DB"/>
    <w:rsid w:val="002D58F7"/>
    <w:rsid w:val="002E01DD"/>
    <w:rsid w:val="002E0AA9"/>
    <w:rsid w:val="002E15C8"/>
    <w:rsid w:val="002E3166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412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27B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45C1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F70"/>
    <w:rsid w:val="00362064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D3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E28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4B6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1577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97C4A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040B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E7B5F"/>
    <w:rsid w:val="004F0A8F"/>
    <w:rsid w:val="004F0F4E"/>
    <w:rsid w:val="004F13CA"/>
    <w:rsid w:val="004F1D7A"/>
    <w:rsid w:val="004F346C"/>
    <w:rsid w:val="004F4033"/>
    <w:rsid w:val="004F4830"/>
    <w:rsid w:val="004F4FF7"/>
    <w:rsid w:val="004F50F4"/>
    <w:rsid w:val="004F5CC2"/>
    <w:rsid w:val="005000A3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5AF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60D9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1766"/>
    <w:rsid w:val="005F176F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339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6511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971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3D56"/>
    <w:rsid w:val="006743F1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470"/>
    <w:rsid w:val="006A25C6"/>
    <w:rsid w:val="006A26A5"/>
    <w:rsid w:val="006A3ACC"/>
    <w:rsid w:val="006A44F9"/>
    <w:rsid w:val="006A6518"/>
    <w:rsid w:val="006A69B4"/>
    <w:rsid w:val="006A7481"/>
    <w:rsid w:val="006A7E3E"/>
    <w:rsid w:val="006B0058"/>
    <w:rsid w:val="006B0073"/>
    <w:rsid w:val="006B031C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5A0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61"/>
    <w:rsid w:val="006E4AC7"/>
    <w:rsid w:val="006E636B"/>
    <w:rsid w:val="006E6670"/>
    <w:rsid w:val="006E6DB8"/>
    <w:rsid w:val="006F0CC6"/>
    <w:rsid w:val="006F0CD4"/>
    <w:rsid w:val="006F143E"/>
    <w:rsid w:val="006F25F5"/>
    <w:rsid w:val="006F2675"/>
    <w:rsid w:val="006F3815"/>
    <w:rsid w:val="006F42EA"/>
    <w:rsid w:val="006F5D67"/>
    <w:rsid w:val="006F6176"/>
    <w:rsid w:val="006F6578"/>
    <w:rsid w:val="006F6636"/>
    <w:rsid w:val="006F6C78"/>
    <w:rsid w:val="006F6D4A"/>
    <w:rsid w:val="006F72DC"/>
    <w:rsid w:val="006F7961"/>
    <w:rsid w:val="0070042E"/>
    <w:rsid w:val="0070100D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118E"/>
    <w:rsid w:val="007118EC"/>
    <w:rsid w:val="00712152"/>
    <w:rsid w:val="0071239F"/>
    <w:rsid w:val="007138A0"/>
    <w:rsid w:val="0072091A"/>
    <w:rsid w:val="0072094E"/>
    <w:rsid w:val="007212C5"/>
    <w:rsid w:val="007219D8"/>
    <w:rsid w:val="00721C2D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0838"/>
    <w:rsid w:val="00750FE1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6DD2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953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97FAC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12FD"/>
    <w:rsid w:val="007C3047"/>
    <w:rsid w:val="007C4018"/>
    <w:rsid w:val="007C7257"/>
    <w:rsid w:val="007D04D6"/>
    <w:rsid w:val="007D0707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163"/>
    <w:rsid w:val="008012D3"/>
    <w:rsid w:val="00801516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60AC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A17"/>
    <w:rsid w:val="00854B14"/>
    <w:rsid w:val="00854D31"/>
    <w:rsid w:val="00856A79"/>
    <w:rsid w:val="008575C7"/>
    <w:rsid w:val="008575DF"/>
    <w:rsid w:val="00857AF1"/>
    <w:rsid w:val="008603BE"/>
    <w:rsid w:val="0086065E"/>
    <w:rsid w:val="00860D4C"/>
    <w:rsid w:val="00862900"/>
    <w:rsid w:val="00863EF4"/>
    <w:rsid w:val="00864289"/>
    <w:rsid w:val="00864DBD"/>
    <w:rsid w:val="00865086"/>
    <w:rsid w:val="008655ED"/>
    <w:rsid w:val="00865C9E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6FCC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232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14F9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5EC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0DCE"/>
    <w:rsid w:val="00962C67"/>
    <w:rsid w:val="0096496A"/>
    <w:rsid w:val="00965A9D"/>
    <w:rsid w:val="009676CC"/>
    <w:rsid w:val="00967A9B"/>
    <w:rsid w:val="00975DC7"/>
    <w:rsid w:val="00976470"/>
    <w:rsid w:val="00976EF5"/>
    <w:rsid w:val="00976EFA"/>
    <w:rsid w:val="009808E7"/>
    <w:rsid w:val="00980C22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511F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BAD"/>
    <w:rsid w:val="009B6C4B"/>
    <w:rsid w:val="009B7523"/>
    <w:rsid w:val="009C01B3"/>
    <w:rsid w:val="009C1EEF"/>
    <w:rsid w:val="009C2170"/>
    <w:rsid w:val="009C2DE8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9D5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0E3B"/>
    <w:rsid w:val="00A20EF4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5DBD"/>
    <w:rsid w:val="00A37A46"/>
    <w:rsid w:val="00A4132E"/>
    <w:rsid w:val="00A41344"/>
    <w:rsid w:val="00A41A69"/>
    <w:rsid w:val="00A42C69"/>
    <w:rsid w:val="00A42C74"/>
    <w:rsid w:val="00A436A5"/>
    <w:rsid w:val="00A43E1D"/>
    <w:rsid w:val="00A440BB"/>
    <w:rsid w:val="00A461DF"/>
    <w:rsid w:val="00A46992"/>
    <w:rsid w:val="00A47063"/>
    <w:rsid w:val="00A47328"/>
    <w:rsid w:val="00A504DA"/>
    <w:rsid w:val="00A50C62"/>
    <w:rsid w:val="00A512BF"/>
    <w:rsid w:val="00A51800"/>
    <w:rsid w:val="00A52ED6"/>
    <w:rsid w:val="00A533BE"/>
    <w:rsid w:val="00A53D53"/>
    <w:rsid w:val="00A544EF"/>
    <w:rsid w:val="00A55AB2"/>
    <w:rsid w:val="00A55C47"/>
    <w:rsid w:val="00A55E5E"/>
    <w:rsid w:val="00A56258"/>
    <w:rsid w:val="00A563D4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179E"/>
    <w:rsid w:val="00A92847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A7798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689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434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A05"/>
    <w:rsid w:val="00B04B59"/>
    <w:rsid w:val="00B04D0A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741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C02"/>
    <w:rsid w:val="00B63525"/>
    <w:rsid w:val="00B63865"/>
    <w:rsid w:val="00B648DD"/>
    <w:rsid w:val="00B64FD5"/>
    <w:rsid w:val="00B650BF"/>
    <w:rsid w:val="00B65BFB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37F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35B7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6C39"/>
    <w:rsid w:val="00BC7B27"/>
    <w:rsid w:val="00BD0ECB"/>
    <w:rsid w:val="00BD3C19"/>
    <w:rsid w:val="00BD4213"/>
    <w:rsid w:val="00BD559A"/>
    <w:rsid w:val="00BD5E71"/>
    <w:rsid w:val="00BD6498"/>
    <w:rsid w:val="00BD6F14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6A6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563D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05A"/>
    <w:rsid w:val="00C7679C"/>
    <w:rsid w:val="00C76A26"/>
    <w:rsid w:val="00C76DD7"/>
    <w:rsid w:val="00C76EF4"/>
    <w:rsid w:val="00C806BA"/>
    <w:rsid w:val="00C827D0"/>
    <w:rsid w:val="00C82BD0"/>
    <w:rsid w:val="00C8329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234"/>
    <w:rsid w:val="00C978C4"/>
    <w:rsid w:val="00C97B29"/>
    <w:rsid w:val="00CA0506"/>
    <w:rsid w:val="00CA07C0"/>
    <w:rsid w:val="00CA26A6"/>
    <w:rsid w:val="00CA28C5"/>
    <w:rsid w:val="00CA3F5A"/>
    <w:rsid w:val="00CA4821"/>
    <w:rsid w:val="00CA4851"/>
    <w:rsid w:val="00CA4B44"/>
    <w:rsid w:val="00CA4BFB"/>
    <w:rsid w:val="00CA4D4D"/>
    <w:rsid w:val="00CA4D83"/>
    <w:rsid w:val="00CA605D"/>
    <w:rsid w:val="00CA6BC4"/>
    <w:rsid w:val="00CA743D"/>
    <w:rsid w:val="00CA782B"/>
    <w:rsid w:val="00CA7F02"/>
    <w:rsid w:val="00CB2496"/>
    <w:rsid w:val="00CB2B2B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172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2DD3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0E9B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354"/>
    <w:rsid w:val="00D4569E"/>
    <w:rsid w:val="00D457CB"/>
    <w:rsid w:val="00D45B3F"/>
    <w:rsid w:val="00D46A9E"/>
    <w:rsid w:val="00D470C1"/>
    <w:rsid w:val="00D47255"/>
    <w:rsid w:val="00D47664"/>
    <w:rsid w:val="00D50780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957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0E3"/>
    <w:rsid w:val="00D92F21"/>
    <w:rsid w:val="00D94528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883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58D8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2BD5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282F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FE2"/>
    <w:rsid w:val="00E704AF"/>
    <w:rsid w:val="00E70D07"/>
    <w:rsid w:val="00E71171"/>
    <w:rsid w:val="00E71A4D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66C5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1E99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3D0C"/>
    <w:rsid w:val="00EC40A1"/>
    <w:rsid w:val="00EC4240"/>
    <w:rsid w:val="00EC4F5A"/>
    <w:rsid w:val="00EC55D8"/>
    <w:rsid w:val="00EC6E89"/>
    <w:rsid w:val="00EC7678"/>
    <w:rsid w:val="00EC7CDC"/>
    <w:rsid w:val="00ED09C1"/>
    <w:rsid w:val="00ED2368"/>
    <w:rsid w:val="00ED2F6D"/>
    <w:rsid w:val="00ED2FEF"/>
    <w:rsid w:val="00ED43AC"/>
    <w:rsid w:val="00ED4901"/>
    <w:rsid w:val="00ED6626"/>
    <w:rsid w:val="00ED6976"/>
    <w:rsid w:val="00ED6988"/>
    <w:rsid w:val="00ED6AF3"/>
    <w:rsid w:val="00ED7506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1E2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2630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2EA8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0D48"/>
    <w:rsid w:val="00F7251E"/>
    <w:rsid w:val="00F7265B"/>
    <w:rsid w:val="00F72979"/>
    <w:rsid w:val="00F72CA2"/>
    <w:rsid w:val="00F733DF"/>
    <w:rsid w:val="00F73E01"/>
    <w:rsid w:val="00F752F4"/>
    <w:rsid w:val="00F7580D"/>
    <w:rsid w:val="00F76117"/>
    <w:rsid w:val="00F767C3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14A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484"/>
    <w:rsid w:val="00FF2E55"/>
    <w:rsid w:val="00FF38E3"/>
    <w:rsid w:val="00FF3C12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ConsPlusNormal">
    <w:name w:val="ConsPlusNormal"/>
    <w:rsid w:val="00CA6BC4"/>
    <w:pPr>
      <w:widowControl w:val="0"/>
      <w:autoSpaceDE w:val="0"/>
      <w:autoSpaceDN w:val="0"/>
      <w:adjustRightInd w:val="0"/>
      <w:ind w:left="284" w:firstLine="720"/>
    </w:pPr>
    <w:rPr>
      <w:rFonts w:ascii="Arial" w:hAnsi="Arial" w:cs="Arial"/>
    </w:rPr>
  </w:style>
  <w:style w:type="character" w:customStyle="1" w:styleId="38">
    <w:name w:val="Основной текст (3)_"/>
    <w:link w:val="39"/>
    <w:rsid w:val="00B04A05"/>
    <w:rPr>
      <w:b/>
      <w:bCs/>
      <w:sz w:val="22"/>
      <w:szCs w:val="22"/>
      <w:shd w:val="clear" w:color="auto" w:fill="FFFFFF"/>
    </w:rPr>
  </w:style>
  <w:style w:type="paragraph" w:customStyle="1" w:styleId="39">
    <w:name w:val="Основной текст (3)"/>
    <w:basedOn w:val="a4"/>
    <w:link w:val="38"/>
    <w:rsid w:val="00B04A05"/>
    <w:pPr>
      <w:widowControl w:val="0"/>
      <w:shd w:val="clear" w:color="auto" w:fill="FFFFFF"/>
      <w:spacing w:line="322" w:lineRule="exact"/>
      <w:jc w:val="center"/>
    </w:pPr>
    <w:rPr>
      <w:b/>
      <w:bCs/>
      <w:sz w:val="22"/>
      <w:szCs w:val="22"/>
    </w:rPr>
  </w:style>
  <w:style w:type="paragraph" w:customStyle="1" w:styleId="3a">
    <w:name w:val="Основной текст3"/>
    <w:basedOn w:val="a4"/>
    <w:rsid w:val="00B04A05"/>
    <w:pPr>
      <w:widowControl w:val="0"/>
      <w:shd w:val="clear" w:color="auto" w:fill="FFFFFF"/>
      <w:spacing w:line="283" w:lineRule="exact"/>
      <w:jc w:val="both"/>
    </w:pPr>
    <w:rPr>
      <w:sz w:val="22"/>
      <w:szCs w:val="22"/>
    </w:rPr>
  </w:style>
  <w:style w:type="character" w:customStyle="1" w:styleId="affd">
    <w:name w:val="Основной текст + Полужирный"/>
    <w:rsid w:val="00B04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54">
    <w:name w:val="Основной текст5"/>
    <w:basedOn w:val="a4"/>
    <w:rsid w:val="00B04A05"/>
    <w:pPr>
      <w:widowControl w:val="0"/>
      <w:shd w:val="clear" w:color="auto" w:fill="FFFFFF"/>
      <w:spacing w:line="259" w:lineRule="exact"/>
      <w:jc w:val="both"/>
    </w:pPr>
    <w:rPr>
      <w:color w:val="000000"/>
      <w:sz w:val="21"/>
      <w:szCs w:val="21"/>
      <w:lang w:bidi="ru-RU"/>
    </w:rPr>
  </w:style>
  <w:style w:type="paragraph" w:styleId="affe">
    <w:name w:val="Message Header"/>
    <w:basedOn w:val="af3"/>
    <w:link w:val="afff"/>
    <w:rsid w:val="0012655E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  <w:szCs w:val="20"/>
    </w:rPr>
  </w:style>
  <w:style w:type="character" w:customStyle="1" w:styleId="afff">
    <w:name w:val="Шапка Знак"/>
    <w:basedOn w:val="a5"/>
    <w:link w:val="affe"/>
    <w:rsid w:val="0012655E"/>
    <w:rPr>
      <w:rFonts w:ascii="Arial" w:hAnsi="Arial"/>
      <w:spacing w:val="-5"/>
    </w:rPr>
  </w:style>
  <w:style w:type="character" w:customStyle="1" w:styleId="afff0">
    <w:name w:val="Заголовок сообщения (текст)"/>
    <w:rsid w:val="0012655E"/>
    <w:rPr>
      <w:rFonts w:ascii="Arial Black" w:hAnsi="Arial Black"/>
      <w:spacing w:val="-1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0DDAD-A80F-40D9-A455-0D0CEBAEB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1135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5</cp:revision>
  <cp:lastPrinted>2017-02-10T11:16:00Z</cp:lastPrinted>
  <dcterms:created xsi:type="dcterms:W3CDTF">2017-03-02T08:07:00Z</dcterms:created>
  <dcterms:modified xsi:type="dcterms:W3CDTF">2017-04-05T05:19:00Z</dcterms:modified>
</cp:coreProperties>
</file>